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4B45DC"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 xml:space="preserve">Il/La sottoscritto/a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nato/a </w:t>
            </w:r>
            <w:proofErr w:type="spellStart"/>
            <w:r w:rsidRPr="000D5E6B">
              <w:rPr>
                <w:sz w:val="22"/>
                <w:szCs w:val="22"/>
              </w:rPr>
              <w:t>a……………………………………………il……………</w:t>
            </w:r>
            <w:r>
              <w:rPr>
                <w:sz w:val="22"/>
                <w:szCs w:val="22"/>
              </w:rPr>
              <w:t>……………</w:t>
            </w:r>
            <w:r w:rsidRPr="000D5E6B">
              <w:rPr>
                <w:sz w:val="22"/>
                <w:szCs w:val="22"/>
              </w:rPr>
              <w:t>…………………………………</w:t>
            </w:r>
            <w:proofErr w:type="spellEnd"/>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residente in </w:t>
            </w:r>
            <w:proofErr w:type="spellStart"/>
            <w:r w:rsidRPr="000D5E6B">
              <w:rPr>
                <w:sz w:val="22"/>
                <w:szCs w:val="22"/>
              </w:rPr>
              <w:t>via…………………………………</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E30455" w:rsidRDefault="001608C1" w:rsidP="008146BD">
            <w:pPr>
              <w:spacing w:line="360" w:lineRule="auto"/>
              <w:jc w:val="both"/>
              <w:rPr>
                <w:sz w:val="22"/>
                <w:szCs w:val="22"/>
              </w:rPr>
            </w:pPr>
            <w:proofErr w:type="spellStart"/>
            <w:r w:rsidRPr="000D5E6B">
              <w:rPr>
                <w:sz w:val="22"/>
                <w:szCs w:val="22"/>
              </w:rPr>
              <w:t>C.A.P………………………….città……………….…………………………prov………</w:t>
            </w:r>
            <w:r>
              <w:rPr>
                <w:sz w:val="22"/>
                <w:szCs w:val="22"/>
              </w:rPr>
              <w:t>…………</w:t>
            </w:r>
            <w:proofErr w:type="spellEnd"/>
            <w:r>
              <w:rPr>
                <w:sz w:val="22"/>
                <w:szCs w:val="22"/>
              </w:rPr>
              <w:t>..</w:t>
            </w:r>
            <w:proofErr w:type="spellStart"/>
            <w:r w:rsidRPr="000D5E6B">
              <w:rPr>
                <w:sz w:val="22"/>
                <w:szCs w:val="22"/>
              </w:rPr>
              <w:t>……….…</w:t>
            </w:r>
            <w:r w:rsidR="00E30455">
              <w:rPr>
                <w:sz w:val="22"/>
                <w:szCs w:val="22"/>
              </w:rPr>
              <w:t>…</w:t>
            </w:r>
            <w:proofErr w:type="spellEnd"/>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proofErr w:type="spellStart"/>
            <w:r w:rsidR="00E30455" w:rsidRPr="000D5E6B">
              <w:rPr>
                <w:sz w:val="22"/>
                <w:szCs w:val="22"/>
              </w:rPr>
              <w:t>…………………………………</w:t>
            </w:r>
            <w:r w:rsidR="00E30455">
              <w:rPr>
                <w:sz w:val="22"/>
                <w:szCs w:val="22"/>
              </w:rPr>
              <w:t>……………</w:t>
            </w:r>
            <w:proofErr w:type="spellEnd"/>
            <w:r w:rsidR="00E30455">
              <w:rPr>
                <w:sz w:val="22"/>
                <w:szCs w:val="22"/>
              </w:rPr>
              <w:t>...</w:t>
            </w:r>
            <w:proofErr w:type="spellStart"/>
            <w:r w:rsidR="00E30455">
              <w:rPr>
                <w:sz w:val="22"/>
                <w:szCs w:val="22"/>
              </w:rPr>
              <w:t>……………………………………………………</w:t>
            </w:r>
            <w:proofErr w:type="spellEnd"/>
          </w:p>
          <w:p w:rsidR="001608C1" w:rsidRPr="000D5E6B" w:rsidRDefault="00E30455" w:rsidP="008146BD">
            <w:pPr>
              <w:spacing w:line="360" w:lineRule="auto"/>
              <w:jc w:val="both"/>
              <w:rPr>
                <w:sz w:val="22"/>
                <w:szCs w:val="22"/>
              </w:rPr>
            </w:pPr>
            <w:proofErr w:type="spellStart"/>
            <w:r w:rsidRPr="000D5E6B">
              <w:rPr>
                <w:sz w:val="22"/>
                <w:szCs w:val="22"/>
              </w:rPr>
              <w:t>C.A.P</w:t>
            </w:r>
            <w:proofErr w:type="spellEnd"/>
            <w:r w:rsidR="000B239D">
              <w:rPr>
                <w:sz w:val="22"/>
                <w:szCs w:val="22"/>
              </w:rPr>
              <w:t xml:space="preserve"> </w:t>
            </w:r>
            <w:proofErr w:type="spellStart"/>
            <w:r w:rsidR="000B239D">
              <w:rPr>
                <w:sz w:val="22"/>
                <w:szCs w:val="22"/>
              </w:rPr>
              <w:t>…………………………</w:t>
            </w:r>
            <w:proofErr w:type="spellEnd"/>
            <w:r w:rsidR="000B239D">
              <w:rPr>
                <w:sz w:val="22"/>
                <w:szCs w:val="22"/>
              </w:rPr>
              <w:t xml:space="preserve"> </w:t>
            </w:r>
            <w:r w:rsidRPr="000D5E6B">
              <w:rPr>
                <w:sz w:val="22"/>
                <w:szCs w:val="22"/>
              </w:rPr>
              <w:t>città</w:t>
            </w:r>
            <w:r w:rsidR="000B239D">
              <w:rPr>
                <w:sz w:val="22"/>
                <w:szCs w:val="22"/>
              </w:rPr>
              <w:t xml:space="preserve"> </w:t>
            </w:r>
            <w:proofErr w:type="spellStart"/>
            <w:r w:rsidR="000B239D">
              <w:rPr>
                <w:sz w:val="22"/>
                <w:szCs w:val="22"/>
              </w:rPr>
              <w:t>……………….……………………</w:t>
            </w:r>
            <w:proofErr w:type="spellEnd"/>
            <w:r w:rsidR="000B239D">
              <w:rPr>
                <w:sz w:val="22"/>
                <w:szCs w:val="22"/>
              </w:rPr>
              <w:t xml:space="preserve"> </w:t>
            </w:r>
            <w:proofErr w:type="spellStart"/>
            <w:r w:rsidRPr="000D5E6B">
              <w:rPr>
                <w:sz w:val="22"/>
                <w:szCs w:val="22"/>
              </w:rPr>
              <w:t>prov</w:t>
            </w:r>
            <w:proofErr w:type="spellEnd"/>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r>
              <w:rPr>
                <w:sz w:val="22"/>
                <w:szCs w:val="22"/>
              </w:rPr>
              <w:t>…</w:t>
            </w:r>
            <w:proofErr w:type="spellEnd"/>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 xml:space="preserve">   numero cellulare</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proofErr w:type="spellStart"/>
      <w:r w:rsidRPr="00854F0E">
        <w:rPr>
          <w:b/>
          <w:sz w:val="22"/>
          <w:szCs w:val="22"/>
        </w:rPr>
        <w:t>DI</w:t>
      </w:r>
      <w:proofErr w:type="spellEnd"/>
      <w:r w:rsidRPr="00854F0E">
        <w:rPr>
          <w:b/>
          <w:sz w:val="22"/>
          <w:szCs w:val="22"/>
        </w:rPr>
        <w:t xml:space="preserve"> ESSERE AMMESSO A PARTECIPARE ALLA SELEZIONE PUBBL</w:t>
      </w:r>
      <w:r w:rsidR="006936A0" w:rsidRPr="00854F0E">
        <w:rPr>
          <w:b/>
          <w:sz w:val="22"/>
          <w:szCs w:val="22"/>
        </w:rPr>
        <w:t xml:space="preserve">ICA PER IL CONFERIMENTO </w:t>
      </w:r>
      <w:proofErr w:type="spellStart"/>
      <w:r w:rsidR="006936A0" w:rsidRPr="00854F0E">
        <w:rPr>
          <w:b/>
          <w:sz w:val="22"/>
          <w:szCs w:val="22"/>
        </w:rPr>
        <w:t>DI</w:t>
      </w:r>
      <w:proofErr w:type="spellEnd"/>
      <w:r w:rsidR="006936A0" w:rsidRPr="00854F0E">
        <w:rPr>
          <w:b/>
          <w:sz w:val="22"/>
          <w:szCs w:val="22"/>
        </w:rPr>
        <w:t xml:space="preserve"> N. 1 INCARICO QUINQUENNALE, RINNOVABILE, </w:t>
      </w:r>
      <w:proofErr w:type="spellStart"/>
      <w:r w:rsidR="006936A0" w:rsidRPr="00854F0E">
        <w:rPr>
          <w:b/>
          <w:sz w:val="22"/>
          <w:szCs w:val="22"/>
        </w:rPr>
        <w:t>DI</w:t>
      </w:r>
      <w:proofErr w:type="spellEnd"/>
      <w:r w:rsidR="006936A0" w:rsidRPr="00854F0E">
        <w:rPr>
          <w:b/>
          <w:sz w:val="22"/>
          <w:szCs w:val="22"/>
        </w:rPr>
        <w:t xml:space="preserve"> DIRETTORE </w:t>
      </w:r>
      <w:proofErr w:type="spellStart"/>
      <w:r w:rsidR="006936A0" w:rsidRPr="00854F0E">
        <w:rPr>
          <w:b/>
          <w:sz w:val="22"/>
          <w:szCs w:val="22"/>
        </w:rPr>
        <w:t>DI</w:t>
      </w:r>
      <w:proofErr w:type="spellEnd"/>
      <w:r w:rsidR="006936A0" w:rsidRPr="00854F0E">
        <w:rPr>
          <w:b/>
          <w:sz w:val="22"/>
          <w:szCs w:val="22"/>
        </w:rPr>
        <w:t xml:space="preserve"> STRUTTURA COMPLESSA, PER LA DIREZIONE </w:t>
      </w:r>
      <w:r w:rsidR="006936A0" w:rsidRPr="00387AD3">
        <w:rPr>
          <w:b/>
          <w:sz w:val="22"/>
          <w:szCs w:val="22"/>
        </w:rPr>
        <w:t>DELLA S.C.</w:t>
      </w:r>
      <w:r w:rsidR="000B239D" w:rsidRPr="00387AD3">
        <w:rPr>
          <w:b/>
          <w:sz w:val="22"/>
          <w:szCs w:val="22"/>
        </w:rPr>
        <w:t xml:space="preserve"> </w:t>
      </w:r>
      <w:r w:rsidR="00EE78B1" w:rsidRPr="00387AD3">
        <w:rPr>
          <w:b/>
          <w:sz w:val="22"/>
          <w:szCs w:val="22"/>
        </w:rPr>
        <w:t>“</w:t>
      </w:r>
      <w:r w:rsidR="00387AD3" w:rsidRPr="00387AD3">
        <w:rPr>
          <w:b/>
          <w:bCs/>
          <w:sz w:val="22"/>
          <w:szCs w:val="22"/>
        </w:rPr>
        <w:t>CHIRURGIA GENERALE”</w:t>
      </w:r>
      <w:r w:rsidR="00EE78B1" w:rsidRPr="00387AD3">
        <w:rPr>
          <w:b/>
          <w:bCs/>
          <w:sz w:val="22"/>
          <w:szCs w:val="22"/>
        </w:rPr>
        <w:t xml:space="preserve"> – ASL N. 6 DEL MEDIO CAMPIDANO</w:t>
      </w:r>
      <w:r w:rsidR="00EE78B1" w:rsidRPr="00387AD3">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 xml:space="preserve">E CONSAPEVOLE DELLE SANZIONI PENALI PREVISTE PER LE IPOTESI </w:t>
      </w:r>
      <w:proofErr w:type="spellStart"/>
      <w:r w:rsidRPr="000D5E6B">
        <w:rPr>
          <w:sz w:val="22"/>
          <w:szCs w:val="22"/>
        </w:rPr>
        <w:t>DI</w:t>
      </w:r>
      <w:proofErr w:type="spellEnd"/>
      <w:r w:rsidRPr="000D5E6B">
        <w:rPr>
          <w:sz w:val="22"/>
          <w:szCs w:val="22"/>
        </w:rPr>
        <w:t xml:space="preserve"> FALSITÀ IN ATTI E DICHIARAZIONI MENDACI, NONCHÉ DELLA SANZIONE DELLA DECADENZA DAI BENEFICI CONSEGUITI A SEGUITO </w:t>
      </w:r>
      <w:proofErr w:type="spellStart"/>
      <w:r w:rsidRPr="000D5E6B">
        <w:rPr>
          <w:sz w:val="22"/>
          <w:szCs w:val="22"/>
        </w:rPr>
        <w:t>DI</w:t>
      </w:r>
      <w:proofErr w:type="spellEnd"/>
      <w:r w:rsidRPr="000D5E6B">
        <w:rPr>
          <w:sz w:val="22"/>
          <w:szCs w:val="22"/>
        </w:rPr>
        <w:t xml:space="preserve"> UN PROVVEDIMENTO ADOTTATO IN BASE AD UNA DICHIARAZIONE RIVELATASI SUCCESSIVAMENTE NON VERITIERA, PREVISTE DAGLI ARTICOLI 75 E 76 DEL D</w:t>
      </w:r>
      <w:r>
        <w:rPr>
          <w:sz w:val="22"/>
          <w:szCs w:val="22"/>
        </w:rPr>
        <w:t>.P.R. 28 DICEMBRE 2000, N. 445 “</w:t>
      </w:r>
      <w:r w:rsidRPr="000D5E6B">
        <w:rPr>
          <w:sz w:val="22"/>
          <w:szCs w:val="22"/>
        </w:rPr>
        <w:t xml:space="preserve">TESTO UNICO DELLE DISPOSIZIONI LEGISLATIVE E REGOLAMENTARI IN MATERIA </w:t>
      </w:r>
      <w:proofErr w:type="spellStart"/>
      <w:r w:rsidRPr="000D5E6B">
        <w:rPr>
          <w:sz w:val="22"/>
          <w:szCs w:val="22"/>
        </w:rPr>
        <w:t>DI</w:t>
      </w:r>
      <w:proofErr w:type="spellEnd"/>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 xml:space="preserve">DEGLI </w:t>
      </w:r>
      <w:proofErr w:type="spellStart"/>
      <w:r w:rsidRPr="00C90A6A">
        <w:rPr>
          <w:bCs/>
          <w:color w:val="000000"/>
          <w:sz w:val="22"/>
          <w:szCs w:val="22"/>
        </w:rPr>
        <w:t>ARTT</w:t>
      </w:r>
      <w:proofErr w:type="spellEnd"/>
      <w:r w:rsidRPr="00C90A6A">
        <w:rPr>
          <w:bCs/>
          <w:color w:val="000000"/>
          <w:sz w:val="22"/>
          <w:szCs w:val="22"/>
        </w:rPr>
        <w:t xml:space="preserve">. 46 E 47 DEL D.P.R. 445 DEL 28/12/2000 E </w:t>
      </w:r>
      <w:proofErr w:type="spellStart"/>
      <w:r w:rsidRPr="00C90A6A">
        <w:rPr>
          <w:bCs/>
          <w:color w:val="000000"/>
          <w:sz w:val="22"/>
          <w:szCs w:val="22"/>
        </w:rPr>
        <w:t>S.M.I.</w:t>
      </w:r>
      <w:proofErr w:type="spellEnd"/>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 xml:space="preserve">ovvero, motivi di non iscrizione o cancellazione </w:t>
            </w:r>
            <w:proofErr w:type="spellStart"/>
            <w:r>
              <w:rPr>
                <w:sz w:val="22"/>
                <w:szCs w:val="22"/>
              </w:rPr>
              <w:t>…………………………………………………………………</w:t>
            </w:r>
            <w:proofErr w:type="spell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conseguito in </w:t>
            </w:r>
            <w:proofErr w:type="spellStart"/>
            <w:r w:rsidRPr="000D5E6B">
              <w:rPr>
                <w:sz w:val="22"/>
                <w:szCs w:val="22"/>
              </w:rPr>
              <w:t>data……………………………………………………………</w:t>
            </w:r>
            <w:proofErr w:type="spellEnd"/>
            <w:r w:rsidRPr="000D5E6B">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presso l’Università </w:t>
            </w:r>
            <w:proofErr w:type="spellStart"/>
            <w:r w:rsidRPr="000D5E6B">
              <w:rPr>
                <w:sz w:val="22"/>
                <w:szCs w:val="22"/>
              </w:rPr>
              <w:t>………………………………………………………………………………………………</w:t>
            </w:r>
            <w:r>
              <w:rPr>
                <w:sz w:val="22"/>
                <w:szCs w:val="22"/>
              </w:rPr>
              <w:t>…</w:t>
            </w:r>
            <w:proofErr w:type="spellEnd"/>
            <w:r>
              <w:rPr>
                <w:sz w:val="22"/>
                <w:szCs w:val="22"/>
              </w:rPr>
              <w:t>..</w:t>
            </w:r>
          </w:p>
          <w:p w:rsidR="001608C1" w:rsidRDefault="001608C1" w:rsidP="00C90A6A">
            <w:pPr>
              <w:spacing w:line="276" w:lineRule="auto"/>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proofErr w:type="spellStart"/>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proofErr w:type="spellStart"/>
            <w:r w:rsidR="001608C1" w:rsidRPr="000D5E6B">
              <w:rPr>
                <w:sz w:val="22"/>
                <w:szCs w:val="22"/>
              </w:rPr>
              <w:t>……</w:t>
            </w:r>
            <w:r w:rsidR="001608C1">
              <w:rPr>
                <w:sz w:val="22"/>
                <w:szCs w:val="22"/>
              </w:rPr>
              <w:t>…….</w:t>
            </w:r>
            <w:r w:rsidR="001608C1" w:rsidRPr="000D5E6B">
              <w:rPr>
                <w:sz w:val="22"/>
                <w:szCs w:val="22"/>
              </w:rPr>
              <w:t>………………………</w:t>
            </w:r>
            <w:proofErr w:type="spellEnd"/>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proofErr w:type="spellStart"/>
            <w:r w:rsidRPr="000D5E6B">
              <w:rPr>
                <w:sz w:val="22"/>
                <w:szCs w:val="22"/>
              </w:rPr>
              <w:t>dal……………………………………………………</w:t>
            </w:r>
            <w:proofErr w:type="spellEnd"/>
            <w:r w:rsidRPr="000D5E6B">
              <w:rPr>
                <w:sz w:val="22"/>
                <w:szCs w:val="22"/>
              </w:rPr>
              <w:t xml:space="preserve"> </w:t>
            </w:r>
            <w:proofErr w:type="spellStart"/>
            <w:r w:rsidRPr="000D5E6B">
              <w:rPr>
                <w:sz w:val="22"/>
                <w:szCs w:val="22"/>
              </w:rPr>
              <w:t>N°</w:t>
            </w:r>
            <w:proofErr w:type="spellEnd"/>
            <w:r w:rsidRPr="000D5E6B">
              <w:rPr>
                <w:sz w:val="22"/>
                <w:szCs w:val="22"/>
              </w:rPr>
              <w:t xml:space="preserve"> di I</w:t>
            </w:r>
            <w:r>
              <w:rPr>
                <w:sz w:val="22"/>
                <w:szCs w:val="22"/>
              </w:rPr>
              <w:t>s</w:t>
            </w:r>
            <w:r w:rsidRPr="000D5E6B">
              <w:rPr>
                <w:sz w:val="22"/>
                <w:szCs w:val="22"/>
              </w:rPr>
              <w:t xml:space="preserve">crizione </w:t>
            </w:r>
            <w:proofErr w:type="spellStart"/>
            <w:r>
              <w:rPr>
                <w:sz w:val="22"/>
                <w:szCs w:val="22"/>
              </w:rPr>
              <w:t>………………….…………….………</w:t>
            </w:r>
            <w:proofErr w:type="spellEnd"/>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r w:rsidRPr="000D5E6B">
              <w:rPr>
                <w:sz w:val="22"/>
                <w:szCs w:val="22"/>
              </w:rPr>
              <w:t>.</w:t>
            </w:r>
          </w:p>
          <w:p w:rsidR="001608C1" w:rsidRDefault="001608C1" w:rsidP="00FB60B9">
            <w:pPr>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C90A6A">
            <w:pPr>
              <w:spacing w:after="240"/>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proofErr w:type="spellStart"/>
            <w:r w:rsidR="001608C1" w:rsidRPr="000D5E6B">
              <w:rPr>
                <w:sz w:val="22"/>
                <w:szCs w:val="22"/>
              </w:rPr>
              <w:t>…………</w:t>
            </w:r>
            <w:r w:rsidR="001608C1">
              <w:rPr>
                <w:sz w:val="22"/>
                <w:szCs w:val="22"/>
              </w:rPr>
              <w:t>……………</w:t>
            </w:r>
            <w:proofErr w:type="spellEnd"/>
            <w:r w:rsidR="001608C1">
              <w:rPr>
                <w:sz w:val="22"/>
                <w:szCs w:val="22"/>
              </w:rPr>
              <w:t>..</w:t>
            </w:r>
            <w:proofErr w:type="spellStart"/>
            <w:r w:rsidR="001608C1" w:rsidRPr="000D5E6B">
              <w:rPr>
                <w:sz w:val="22"/>
                <w:szCs w:val="22"/>
              </w:rPr>
              <w:t>……………………………………</w:t>
            </w:r>
            <w:proofErr w:type="spellEnd"/>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 xml:space="preserve">nella disciplina di </w:t>
            </w:r>
            <w:proofErr w:type="spellStart"/>
            <w:r w:rsidRPr="000D5E6B">
              <w:rPr>
                <w:sz w:val="22"/>
                <w:szCs w:val="22"/>
              </w:rPr>
              <w:t>………………………………………………</w:t>
            </w:r>
            <w:proofErr w:type="spell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proofErr w:type="spellStart"/>
            <w:r>
              <w:t>…………………………………………………………………………………………………………………………</w:t>
            </w:r>
            <w:proofErr w:type="spellEnd"/>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5148FF">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5148FF">
            <w:pPr>
              <w:ind w:left="76"/>
              <w:rPr>
                <w:sz w:val="22"/>
                <w:szCs w:val="22"/>
              </w:rPr>
            </w:pPr>
            <w:proofErr w:type="spellStart"/>
            <w:r w:rsidRPr="000D5E6B">
              <w:rPr>
                <w:sz w:val="22"/>
                <w:szCs w:val="22"/>
              </w:rPr>
              <w:t>dal………………………………</w:t>
            </w:r>
            <w:proofErr w:type="spellEnd"/>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Default="001608C1" w:rsidP="005148FF">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0C3C88" w:rsidRDefault="000C3C88" w:rsidP="005148FF">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proofErr w:type="spellStart"/>
            <w:r w:rsidRPr="000D5E6B">
              <w:rPr>
                <w:sz w:val="22"/>
                <w:szCs w:val="22"/>
              </w:rPr>
              <w:t>………</w:t>
            </w:r>
            <w:r>
              <w:rPr>
                <w:sz w:val="22"/>
                <w:szCs w:val="22"/>
              </w:rPr>
              <w:t>………</w:t>
            </w:r>
            <w:proofErr w:type="spellEnd"/>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8146BD">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8146BD">
            <w:pPr>
              <w:ind w:left="76"/>
              <w:rPr>
                <w:sz w:val="22"/>
                <w:szCs w:val="22"/>
              </w:rPr>
            </w:pPr>
            <w:proofErr w:type="spellStart"/>
            <w:r w:rsidRPr="000D5E6B">
              <w:rPr>
                <w:sz w:val="22"/>
                <w:szCs w:val="22"/>
              </w:rPr>
              <w:t>dal………………………………al…………………………</w:t>
            </w:r>
            <w:proofErr w:type="spellEnd"/>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9B5495" w:rsidRDefault="009B5495" w:rsidP="009B5495">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9B5495" w:rsidRDefault="009B5495" w:rsidP="009B5495">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B </w:t>
            </w:r>
            <w:r w:rsidRPr="000D5E6B">
              <w:rPr>
                <w:sz w:val="22"/>
                <w:szCs w:val="22"/>
              </w:rPr>
              <w:sym w:font="Symbol" w:char="F07F"/>
            </w:r>
            <w:r w:rsidRPr="00120163">
              <w:rPr>
                <w:sz w:val="22"/>
                <w:szCs w:val="22"/>
                <w:lang w:val="en-US"/>
              </w:rPr>
              <w:t xml:space="preserve">;  </w:t>
            </w:r>
            <w:proofErr w:type="spellStart"/>
            <w:r w:rsidR="00DE0511" w:rsidRPr="00120163">
              <w:rPr>
                <w:sz w:val="22"/>
                <w:szCs w:val="22"/>
                <w:lang w:val="en-US"/>
              </w:rPr>
              <w:t>lett</w:t>
            </w:r>
            <w:proofErr w:type="spellEnd"/>
            <w:r w:rsidR="00DE0511" w:rsidRPr="00120163">
              <w:rPr>
                <w:sz w:val="22"/>
                <w:szCs w:val="22"/>
                <w:lang w:val="en-US"/>
              </w:rPr>
              <w:t xml:space="preserve">. </w:t>
            </w:r>
            <w:r w:rsidRPr="00120163">
              <w:rPr>
                <w:sz w:val="22"/>
                <w:szCs w:val="22"/>
                <w:lang w:val="en-US"/>
              </w:rPr>
              <w:t xml:space="preserve">C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 xml:space="preserve">19/12/2019, comma </w:t>
            </w:r>
            <w:proofErr w:type="spellStart"/>
            <w:r>
              <w:rPr>
                <w:sz w:val="22"/>
                <w:szCs w:val="22"/>
              </w:rPr>
              <w:t>……………………………………</w:t>
            </w:r>
            <w:proofErr w:type="spellEnd"/>
            <w:r>
              <w:rPr>
                <w:sz w:val="22"/>
                <w:szCs w:val="22"/>
              </w:rPr>
              <w:t>.</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w:t>
            </w:r>
            <w:proofErr w:type="spellStart"/>
            <w:r w:rsidRPr="000D5E6B">
              <w:rPr>
                <w:sz w:val="22"/>
                <w:szCs w:val="22"/>
              </w:rPr>
              <w:t>altro…………</w:t>
            </w:r>
            <w:r>
              <w:rPr>
                <w:sz w:val="22"/>
                <w:szCs w:val="22"/>
              </w:rPr>
              <w:t>…………………………………………………………………………</w:t>
            </w:r>
            <w:proofErr w:type="spell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proofErr w:type="spellStart"/>
            <w:r w:rsidRPr="000D5E6B">
              <w:rPr>
                <w:sz w:val="22"/>
                <w:szCs w:val="22"/>
              </w:rPr>
              <w:t>dal………………………………al…………………………</w:t>
            </w:r>
            <w:proofErr w:type="spellEnd"/>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w:t>
            </w:r>
            <w:proofErr w:type="spellStart"/>
            <w:r>
              <w:rPr>
                <w:sz w:val="22"/>
                <w:szCs w:val="22"/>
              </w:rPr>
              <w:t>U.O.C.</w:t>
            </w:r>
            <w:proofErr w:type="spellEnd"/>
            <w:r>
              <w:rPr>
                <w:sz w:val="22"/>
                <w:szCs w:val="22"/>
              </w:rPr>
              <w:t xml:space="preserve"> </w:t>
            </w:r>
            <w:proofErr w:type="spellStart"/>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Pr>
                <w:sz w:val="22"/>
                <w:szCs w:val="22"/>
              </w:rPr>
              <w:t xml:space="preserve">Comune </w:t>
            </w:r>
            <w:proofErr w:type="spellStart"/>
            <w:r>
              <w:rPr>
                <w:sz w:val="22"/>
                <w:szCs w:val="22"/>
              </w:rPr>
              <w:t>………………………………………</w:t>
            </w:r>
            <w:proofErr w:type="spellEnd"/>
            <w:r>
              <w:rPr>
                <w:sz w:val="22"/>
                <w:szCs w:val="22"/>
              </w:rPr>
              <w:t xml:space="preserve">. Provincia </w:t>
            </w:r>
            <w:proofErr w:type="spellStart"/>
            <w:r>
              <w:rPr>
                <w:sz w:val="22"/>
                <w:szCs w:val="22"/>
              </w:rPr>
              <w:t>…………………….……………………………………</w:t>
            </w:r>
            <w:proofErr w:type="spellEnd"/>
          </w:p>
          <w:p w:rsidR="001608C1" w:rsidRPr="000D5E6B" w:rsidRDefault="001608C1" w:rsidP="008D0D2B">
            <w:pPr>
              <w:pStyle w:val="Trattino"/>
              <w:spacing w:line="276" w:lineRule="auto"/>
              <w:ind w:left="16" w:right="-61"/>
              <w:rPr>
                <w:sz w:val="22"/>
                <w:szCs w:val="22"/>
              </w:rPr>
            </w:pPr>
            <w:r w:rsidRPr="000D5E6B">
              <w:rPr>
                <w:sz w:val="22"/>
                <w:szCs w:val="22"/>
              </w:rPr>
              <w:t xml:space="preserve">descrizione attività </w:t>
            </w:r>
            <w:proofErr w:type="spellStart"/>
            <w:r w:rsidRPr="000D5E6B">
              <w:rPr>
                <w:sz w:val="22"/>
                <w:szCs w:val="22"/>
              </w:rPr>
              <w:t>svolta……………………………………………………………………………</w:t>
            </w:r>
            <w:r>
              <w:rPr>
                <w:sz w:val="22"/>
                <w:szCs w:val="22"/>
              </w:rPr>
              <w:t>…</w:t>
            </w:r>
            <w:r w:rsidRPr="000D5E6B">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w:t>
            </w:r>
            <w:proofErr w:type="spellStart"/>
            <w:r w:rsidRPr="000D5E6B">
              <w:rPr>
                <w:sz w:val="22"/>
                <w:szCs w:val="22"/>
              </w:rPr>
              <w:t>……</w:t>
            </w:r>
            <w:proofErr w:type="spellEnd"/>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w:t>
            </w:r>
            <w:proofErr w:type="spellStart"/>
            <w:r>
              <w:rPr>
                <w:sz w:val="22"/>
                <w:szCs w:val="22"/>
              </w:rPr>
              <w:t>altro…………………………………………………………………………</w:t>
            </w:r>
            <w:proofErr w:type="spell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proofErr w:type="spellStart"/>
            <w:r w:rsidRPr="000D5E6B">
              <w:rPr>
                <w:sz w:val="22"/>
                <w:szCs w:val="22"/>
              </w:rPr>
              <w:t>…………………………</w:t>
            </w:r>
            <w:r>
              <w:rPr>
                <w:sz w:val="22"/>
                <w:szCs w:val="22"/>
              </w:rPr>
              <w:t>…………</w:t>
            </w:r>
            <w:proofErr w:type="spellEnd"/>
            <w:r>
              <w:rPr>
                <w:sz w:val="22"/>
                <w:szCs w:val="22"/>
              </w:rPr>
              <w:t>...</w:t>
            </w:r>
            <w:r w:rsidRPr="000D5E6B">
              <w:rPr>
                <w:sz w:val="22"/>
                <w:szCs w:val="22"/>
              </w:rPr>
              <w:t>….</w:t>
            </w:r>
            <w:r>
              <w:rPr>
                <w:sz w:val="22"/>
                <w:szCs w:val="22"/>
              </w:rPr>
              <w:t>.</w:t>
            </w:r>
            <w:proofErr w:type="spellStart"/>
            <w:r w:rsidRPr="000D5E6B">
              <w:rPr>
                <w:sz w:val="22"/>
                <w:szCs w:val="22"/>
              </w:rPr>
              <w:t>via……………………………………………………….…</w:t>
            </w:r>
            <w:proofErr w:type="spellEnd"/>
            <w:r w:rsidRPr="000D5E6B">
              <w:rPr>
                <w:sz w:val="22"/>
                <w:szCs w:val="22"/>
              </w:rPr>
              <w:t>.</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B12B50">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proofErr w:type="spellEnd"/>
            <w:r w:rsidRPr="000D5E6B">
              <w:rPr>
                <w:sz w:val="22"/>
                <w:szCs w:val="22"/>
              </w:rPr>
              <w:t>_</w:t>
            </w:r>
            <w:r>
              <w:rPr>
                <w:sz w:val="22"/>
                <w:szCs w:val="22"/>
              </w:rPr>
              <w:t xml:space="preserve">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B12B50">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proofErr w:type="spellStart"/>
            <w:r>
              <w:rPr>
                <w:sz w:val="22"/>
                <w:szCs w:val="22"/>
              </w:rPr>
              <w:t>……………………………………………………………………………………………………………………………</w:t>
            </w:r>
            <w:proofErr w:type="spellEnd"/>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D603E8">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r>
              <w:rPr>
                <w:sz w:val="22"/>
                <w:szCs w:val="22"/>
              </w:rPr>
              <w:t>……………………</w:t>
            </w:r>
            <w:proofErr w:type="spellEnd"/>
            <w:r>
              <w:rPr>
                <w:sz w:val="22"/>
                <w:szCs w:val="22"/>
              </w:rPr>
              <w:t xml:space="preserve">_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D603E8">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Pr>
                <w:sz w:val="22"/>
                <w:szCs w:val="22"/>
              </w:rPr>
              <w:t>.</w:t>
            </w:r>
          </w:p>
          <w:p w:rsidR="001608C1" w:rsidRDefault="001608C1" w:rsidP="00EE4691">
            <w:pPr>
              <w:pStyle w:val="Trattino"/>
              <w:ind w:left="16" w:right="-61"/>
              <w:rPr>
                <w:sz w:val="22"/>
                <w:szCs w:val="22"/>
              </w:rPr>
            </w:pPr>
            <w:proofErr w:type="spellStart"/>
            <w:r w:rsidRPr="000D5E6B">
              <w:rPr>
                <w:sz w:val="22"/>
                <w:szCs w:val="22"/>
              </w:rPr>
              <w:t>……………………………………………………………………………………………………………………</w:t>
            </w:r>
            <w:proofErr w:type="spellEnd"/>
            <w:r w:rsidRPr="000D5E6B">
              <w:rPr>
                <w:sz w:val="22"/>
                <w:szCs w:val="22"/>
              </w:rPr>
              <w:t>..…</w:t>
            </w:r>
          </w:p>
          <w:p w:rsidR="001608C1" w:rsidRDefault="001608C1" w:rsidP="00F90159">
            <w:pPr>
              <w:pStyle w:val="Trattino"/>
              <w:ind w:left="16" w:right="-61"/>
              <w:rPr>
                <w:sz w:val="22"/>
                <w:szCs w:val="22"/>
              </w:rPr>
            </w:pPr>
            <w:r>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F90159">
            <w:pPr>
              <w:pStyle w:val="Trattino"/>
              <w:ind w:left="16" w:right="-61"/>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p>
          <w:p w:rsidR="00B10008" w:rsidRPr="000D5E6B" w:rsidRDefault="00B10008" w:rsidP="006936A0">
            <w:pPr>
              <w:pStyle w:val="Trattino"/>
              <w:ind w:right="-61"/>
              <w:rPr>
                <w:sz w:val="22"/>
                <w:szCs w:val="22"/>
              </w:rPr>
            </w:pPr>
            <w:proofErr w:type="spellStart"/>
            <w:r>
              <w:rPr>
                <w:sz w:val="22"/>
                <w:szCs w:val="22"/>
              </w:rPr>
              <w:t>………………………………………………………………………………………………………………………</w:t>
            </w:r>
            <w:proofErr w:type="spellEnd"/>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E24ADB" w:rsidRDefault="00E24ADB" w:rsidP="00306033">
            <w:pPr>
              <w:rPr>
                <w:b/>
                <w:sz w:val="22"/>
                <w:szCs w:val="22"/>
              </w:rPr>
            </w:pPr>
          </w:p>
          <w:p w:rsidR="00E24ADB" w:rsidRDefault="00E24ADB" w:rsidP="00306033">
            <w:pPr>
              <w:rPr>
                <w:b/>
                <w:sz w:val="22"/>
                <w:szCs w:val="22"/>
              </w:rPr>
            </w:pPr>
          </w:p>
          <w:p w:rsidR="001608C1" w:rsidRPr="00990ADA" w:rsidRDefault="001608C1" w:rsidP="00306033">
            <w:pPr>
              <w:rPr>
                <w:b/>
                <w:sz w:val="22"/>
                <w:szCs w:val="22"/>
              </w:rPr>
            </w:pPr>
            <w:r w:rsidRPr="00990ADA">
              <w:rPr>
                <w:b/>
                <w:sz w:val="22"/>
                <w:szCs w:val="22"/>
              </w:rPr>
              <w:lastRenderedPageBreak/>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proofErr w:type="spellStart"/>
            <w:r>
              <w:rPr>
                <w:sz w:val="22"/>
                <w:szCs w:val="22"/>
              </w:rPr>
              <w:t>…………………………………………………………………………………………………………………</w:t>
            </w:r>
            <w:proofErr w:type="spellEnd"/>
          </w:p>
          <w:p w:rsidR="001608C1" w:rsidRPr="000D5E6B" w:rsidRDefault="001608C1" w:rsidP="008146BD">
            <w:pPr>
              <w:rPr>
                <w:sz w:val="22"/>
                <w:szCs w:val="22"/>
              </w:rPr>
            </w:pPr>
            <w:proofErr w:type="spellStart"/>
            <w:r w:rsidRPr="000D5E6B">
              <w:rPr>
                <w:sz w:val="22"/>
                <w:szCs w:val="22"/>
              </w:rPr>
              <w:t>presso………………………………………</w:t>
            </w:r>
            <w:r>
              <w:rPr>
                <w:sz w:val="22"/>
                <w:szCs w:val="22"/>
              </w:rPr>
              <w:t>………….</w:t>
            </w:r>
            <w:r w:rsidRPr="000D5E6B">
              <w:rPr>
                <w:sz w:val="22"/>
                <w:szCs w:val="22"/>
              </w:rPr>
              <w:t>…………………………………………………………</w:t>
            </w:r>
            <w:r>
              <w:rPr>
                <w:sz w:val="22"/>
                <w:szCs w:val="22"/>
              </w:rPr>
              <w:t>….</w:t>
            </w:r>
            <w:proofErr w:type="spellEnd"/>
          </w:p>
          <w:p w:rsidR="001608C1" w:rsidRDefault="001608C1" w:rsidP="008146BD">
            <w:pPr>
              <w:rPr>
                <w:sz w:val="22"/>
                <w:szCs w:val="22"/>
              </w:rPr>
            </w:pPr>
            <w:proofErr w:type="spellStart"/>
            <w:r w:rsidRPr="000D5E6B">
              <w:rPr>
                <w:sz w:val="22"/>
                <w:szCs w:val="22"/>
              </w:rPr>
              <w:t>anno…………………………………………………………………</w:t>
            </w:r>
            <w:r>
              <w:rPr>
                <w:sz w:val="22"/>
                <w:szCs w:val="22"/>
              </w:rPr>
              <w:t>………….</w:t>
            </w:r>
            <w:r w:rsidRPr="000D5E6B">
              <w:rPr>
                <w:sz w:val="22"/>
                <w:szCs w:val="22"/>
              </w:rPr>
              <w:t>…………………………………</w:t>
            </w:r>
            <w:proofErr w:type="spellEnd"/>
            <w:r>
              <w:rPr>
                <w:sz w:val="22"/>
                <w:szCs w:val="22"/>
              </w:rPr>
              <w:t>..</w:t>
            </w:r>
          </w:p>
          <w:p w:rsidR="001608C1" w:rsidRPr="000D5E6B" w:rsidRDefault="001608C1" w:rsidP="008146BD">
            <w:pPr>
              <w:rPr>
                <w:sz w:val="22"/>
                <w:szCs w:val="22"/>
              </w:rPr>
            </w:pPr>
            <w:r>
              <w:rPr>
                <w:sz w:val="22"/>
                <w:szCs w:val="22"/>
              </w:rPr>
              <w:t xml:space="preserve">durata </w:t>
            </w:r>
            <w:proofErr w:type="spellStart"/>
            <w:r>
              <w:rPr>
                <w:sz w:val="22"/>
                <w:szCs w:val="22"/>
              </w:rPr>
              <w:t>………………………………………………………………………………………………………………</w:t>
            </w:r>
            <w:proofErr w:type="spellEnd"/>
            <w:r>
              <w:rPr>
                <w:sz w:val="22"/>
                <w:szCs w:val="22"/>
              </w:rPr>
              <w:t>..</w:t>
            </w:r>
          </w:p>
          <w:p w:rsidR="00B10008" w:rsidRDefault="00B10008" w:rsidP="00B10008">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608C1" w:rsidRDefault="001608C1" w:rsidP="008146BD">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0C3C88" w:rsidRDefault="000C3C88" w:rsidP="008146BD">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608C1" w:rsidRDefault="001608C1" w:rsidP="008146BD">
            <w:pPr>
              <w:pStyle w:val="Corpodeltesto"/>
              <w:rPr>
                <w:sz w:val="22"/>
                <w:szCs w:val="22"/>
              </w:rPr>
            </w:pPr>
            <w:proofErr w:type="spellStart"/>
            <w:r>
              <w:rPr>
                <w:sz w:val="22"/>
                <w:szCs w:val="22"/>
              </w:rPr>
              <w:t>………………………………………………………………………………………………………………………</w:t>
            </w:r>
            <w:proofErr w:type="spellEnd"/>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A228F" w:rsidRDefault="001A228F" w:rsidP="001A228F">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A228F" w:rsidRDefault="001A228F" w:rsidP="001A228F">
            <w:pPr>
              <w:pStyle w:val="Corpodeltesto"/>
              <w:rPr>
                <w:sz w:val="22"/>
                <w:szCs w:val="22"/>
              </w:rPr>
            </w:pPr>
            <w:r>
              <w:rPr>
                <w:sz w:val="22"/>
                <w:szCs w:val="22"/>
              </w:rPr>
              <w:t xml:space="preserve">numero ore complessivo </w:t>
            </w:r>
            <w:proofErr w:type="spellStart"/>
            <w:r>
              <w:rPr>
                <w:sz w:val="22"/>
                <w:szCs w:val="22"/>
              </w:rPr>
              <w:t>……………………………………………………………………………………………</w:t>
            </w:r>
            <w:proofErr w:type="spellEnd"/>
          </w:p>
          <w:p w:rsidR="001A228F" w:rsidRPr="000D5E6B" w:rsidRDefault="001A228F" w:rsidP="001A228F">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A228F" w:rsidRDefault="001A228F" w:rsidP="001A228F">
            <w:pPr>
              <w:pStyle w:val="Corpodeltesto"/>
              <w:rPr>
                <w:sz w:val="22"/>
                <w:szCs w:val="22"/>
              </w:rPr>
            </w:pPr>
            <w:proofErr w:type="spellStart"/>
            <w:r>
              <w:rPr>
                <w:sz w:val="22"/>
                <w:szCs w:val="22"/>
              </w:rPr>
              <w:t>………………………………………………………………………………………………………………………</w:t>
            </w:r>
            <w:proofErr w:type="spellEnd"/>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8146BD">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BB780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Pr="00B401DB" w:rsidRDefault="00F331FD" w:rsidP="00F809C3">
            <w:pPr>
              <w:rPr>
                <w:sz w:val="22"/>
                <w:szCs w:val="22"/>
              </w:rPr>
            </w:pPr>
            <w:r>
              <w:rPr>
                <w:sz w:val="22"/>
                <w:szCs w:val="22"/>
              </w:rPr>
              <w:t xml:space="preserve">Titolo </w:t>
            </w:r>
            <w:proofErr w:type="spellStart"/>
            <w:r>
              <w:rPr>
                <w:sz w:val="22"/>
                <w:szCs w:val="22"/>
              </w:rPr>
              <w:t>………………………………………………………………………………………………………………</w:t>
            </w:r>
            <w:proofErr w:type="spellEnd"/>
            <w:r>
              <w:rPr>
                <w:sz w:val="22"/>
                <w:szCs w:val="22"/>
              </w:rPr>
              <w:t>..</w:t>
            </w:r>
          </w:p>
          <w:p w:rsidR="001608C1" w:rsidRPr="00B401DB" w:rsidRDefault="001608C1" w:rsidP="00A61B04">
            <w:pPr>
              <w:jc w:val="both"/>
              <w:rPr>
                <w:sz w:val="22"/>
                <w:szCs w:val="22"/>
              </w:rPr>
            </w:pPr>
            <w:r w:rsidRPr="00B401DB">
              <w:rPr>
                <w:sz w:val="22"/>
                <w:szCs w:val="22"/>
              </w:rPr>
              <w:t xml:space="preserve">Data </w:t>
            </w:r>
            <w:proofErr w:type="spellStart"/>
            <w:r w:rsidRPr="00B401DB">
              <w:rPr>
                <w:sz w:val="22"/>
                <w:szCs w:val="22"/>
              </w:rPr>
              <w:t>…………………</w:t>
            </w:r>
            <w:r w:rsidR="004B124B">
              <w:rPr>
                <w:sz w:val="22"/>
                <w:szCs w:val="22"/>
              </w:rPr>
              <w:t>…………………………</w:t>
            </w:r>
            <w:proofErr w:type="spellEnd"/>
            <w:r w:rsidR="004B124B">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lastRenderedPageBreak/>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w:t>
            </w:r>
            <w:proofErr w:type="spellStart"/>
            <w:r w:rsidRPr="001643DE">
              <w:rPr>
                <w:b/>
                <w:i/>
                <w:sz w:val="22"/>
                <w:szCs w:val="22"/>
                <w:u w:val="single"/>
              </w:rPr>
              <w:t>DI</w:t>
            </w:r>
            <w:proofErr w:type="spellEnd"/>
            <w:r w:rsidRPr="001643DE">
              <w:rPr>
                <w:b/>
                <w:i/>
                <w:sz w:val="22"/>
                <w:szCs w:val="22"/>
                <w:u w:val="single"/>
              </w:rPr>
              <w:t xml:space="preserve">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E24ADB" w:rsidRDefault="00E24ADB"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lastRenderedPageBreak/>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00E24ADB">
              <w:rPr>
                <w:bCs/>
                <w:color w:val="000000"/>
                <w:sz w:val="22"/>
                <w:szCs w:val="22"/>
              </w:rPr>
              <w:t>,</w:t>
            </w:r>
            <w:r w:rsidR="00E24ADB" w:rsidRPr="00757161">
              <w:rPr>
                <w:bCs/>
                <w:color w:val="000000"/>
                <w:sz w:val="22"/>
                <w:szCs w:val="22"/>
              </w:rPr>
              <w:t xml:space="preserve"> precisando</w:t>
            </w:r>
            <w:r w:rsidR="00E24ADB" w:rsidRPr="00757161">
              <w:rPr>
                <w:sz w:val="22"/>
                <w:szCs w:val="22"/>
              </w:rPr>
              <w:t>, per ciascuna pubblicazione</w:t>
            </w:r>
            <w:r w:rsidR="00E24ADB">
              <w:rPr>
                <w:sz w:val="22"/>
                <w:szCs w:val="22"/>
              </w:rPr>
              <w:t>,</w:t>
            </w:r>
            <w:r w:rsidR="00E24ADB" w:rsidRPr="00757161">
              <w:rPr>
                <w:sz w:val="22"/>
                <w:szCs w:val="22"/>
              </w:rPr>
              <w:t xml:space="preserve"> anche il nome completo della rivista</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xml:space="preserve">□ di essere portatore di handicap e, pertanto chiede di poter usufruire, ai sensi dell’art. 20 della legge 104/1992  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E84367"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 xml:space="preserve">che prima della nomina del candidato prescelto, i </w:t>
      </w:r>
      <w:proofErr w:type="spellStart"/>
      <w:r w:rsidR="001608C1" w:rsidRPr="000D5E6B">
        <w:rPr>
          <w:bCs/>
          <w:sz w:val="22"/>
          <w:szCs w:val="22"/>
        </w:rPr>
        <w:t>curricula</w:t>
      </w:r>
      <w:proofErr w:type="spellEnd"/>
      <w:r w:rsidR="001608C1" w:rsidRPr="000D5E6B">
        <w:rPr>
          <w:bCs/>
          <w:sz w:val="22"/>
          <w:szCs w:val="22"/>
        </w:rPr>
        <w:t xml:space="preserve"> inviati dai concorrenti presentatisi al colloquio, verranno pubbli</w:t>
      </w:r>
      <w:r w:rsidR="004B124B">
        <w:rPr>
          <w:bCs/>
          <w:sz w:val="22"/>
          <w:szCs w:val="22"/>
        </w:rPr>
        <w:t xml:space="preserve">cati sui siti internet aziendali </w:t>
      </w:r>
      <w:r w:rsidR="004B124B" w:rsidRPr="00E84367">
        <w:rPr>
          <w:bCs/>
          <w:sz w:val="22"/>
          <w:szCs w:val="22"/>
        </w:rPr>
        <w:t xml:space="preserve">dell’ARES e della ASL n. </w:t>
      </w:r>
      <w:r w:rsidR="00120163" w:rsidRPr="00E84367">
        <w:rPr>
          <w:bCs/>
          <w:sz w:val="22"/>
          <w:szCs w:val="22"/>
        </w:rPr>
        <w:t>6</w:t>
      </w:r>
      <w:r w:rsidR="004B124B" w:rsidRPr="00E84367">
        <w:rPr>
          <w:bCs/>
          <w:sz w:val="22"/>
          <w:szCs w:val="22"/>
        </w:rPr>
        <w:t xml:space="preserve"> </w:t>
      </w:r>
      <w:r w:rsidR="00120163" w:rsidRPr="00E84367">
        <w:rPr>
          <w:bCs/>
          <w:sz w:val="22"/>
          <w:szCs w:val="22"/>
        </w:rPr>
        <w:t>del Medio Campidano</w:t>
      </w:r>
      <w:r w:rsidR="001608C1" w:rsidRPr="00E84367">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E84367">
        <w:rPr>
          <w:bCs/>
          <w:sz w:val="22"/>
          <w:szCs w:val="22"/>
        </w:rPr>
        <w:t xml:space="preserve">di essere stato informato, ai sensi del Regolamento (UE) n. 679/2016 e del D. </w:t>
      </w:r>
      <w:proofErr w:type="spellStart"/>
      <w:r w:rsidRPr="00E84367">
        <w:rPr>
          <w:bCs/>
          <w:sz w:val="22"/>
          <w:szCs w:val="22"/>
        </w:rPr>
        <w:t>Lgs</w:t>
      </w:r>
      <w:proofErr w:type="spellEnd"/>
      <w:r w:rsidRPr="00E84367">
        <w:rPr>
          <w:bCs/>
          <w:sz w:val="22"/>
          <w:szCs w:val="22"/>
        </w:rPr>
        <w:t>. n. 196 del 30 giugno</w:t>
      </w:r>
      <w:r w:rsidRPr="000D5E6B">
        <w:rPr>
          <w:bCs/>
          <w:sz w:val="22"/>
          <w:szCs w:val="22"/>
        </w:rPr>
        <w:t xml:space="preserve"> 2003 e </w:t>
      </w:r>
      <w:proofErr w:type="spellStart"/>
      <w:r w:rsidRPr="000D5E6B">
        <w:rPr>
          <w:bCs/>
          <w:sz w:val="22"/>
          <w:szCs w:val="22"/>
        </w:rPr>
        <w:t>s</w:t>
      </w:r>
      <w:r w:rsidR="00093F20">
        <w:rPr>
          <w:bCs/>
          <w:sz w:val="22"/>
          <w:szCs w:val="22"/>
        </w:rPr>
        <w:t>s</w:t>
      </w:r>
      <w:r w:rsidRPr="000D5E6B">
        <w:rPr>
          <w:bCs/>
          <w:sz w:val="22"/>
          <w:szCs w:val="22"/>
        </w:rPr>
        <w:t>.m</w:t>
      </w:r>
      <w:r w:rsidR="00093F20">
        <w:rPr>
          <w:bCs/>
          <w:sz w:val="22"/>
          <w:szCs w:val="22"/>
        </w:rPr>
        <w:t>m</w:t>
      </w:r>
      <w:r w:rsidRPr="000D5E6B">
        <w:rPr>
          <w:bCs/>
          <w:sz w:val="22"/>
          <w:szCs w:val="22"/>
        </w:rPr>
        <w:t>.i</w:t>
      </w:r>
      <w:r w:rsidR="00093F20">
        <w:rPr>
          <w:bCs/>
          <w:sz w:val="22"/>
          <w:szCs w:val="22"/>
        </w:rPr>
        <w:t>i</w:t>
      </w:r>
      <w:r w:rsidRPr="000D5E6B">
        <w:rPr>
          <w:bCs/>
          <w:sz w:val="22"/>
          <w:szCs w:val="22"/>
        </w:rPr>
        <w:t>.</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r w:rsidR="00093F20">
        <w:rPr>
          <w:bCs/>
          <w:sz w:val="22"/>
          <w:szCs w:val="22"/>
        </w:rPr>
        <w:t>,</w:t>
      </w:r>
      <w:r w:rsidR="00093F20" w:rsidRPr="00093F20">
        <w:rPr>
          <w:bCs/>
          <w:sz w:val="22"/>
          <w:szCs w:val="22"/>
        </w:rPr>
        <w:t xml:space="preserve"> </w:t>
      </w:r>
      <w:r w:rsidR="00093F20" w:rsidRPr="00FC4247">
        <w:rPr>
          <w:bCs/>
          <w:sz w:val="22"/>
          <w:szCs w:val="22"/>
        </w:rPr>
        <w:t xml:space="preserve">come specificato nella </w:t>
      </w:r>
      <w:r w:rsidR="00093F20" w:rsidRPr="00FC4247">
        <w:rPr>
          <w:b/>
          <w:sz w:val="22"/>
          <w:szCs w:val="22"/>
        </w:rPr>
        <w:t xml:space="preserve">INFORMATIVA PRIVACY, </w:t>
      </w:r>
      <w:r w:rsidR="00093F20" w:rsidRPr="00FC4247">
        <w:rPr>
          <w:sz w:val="22"/>
          <w:szCs w:val="22"/>
        </w:rPr>
        <w:t>a</w:t>
      </w:r>
      <w:r w:rsidR="00093F20">
        <w:rPr>
          <w:sz w:val="22"/>
          <w:szCs w:val="22"/>
        </w:rPr>
        <w:t>llegata all’avviso di selezione</w:t>
      </w:r>
      <w:r w:rsidRPr="000D5E6B">
        <w:rPr>
          <w:bCs/>
          <w:sz w:val="22"/>
          <w:szCs w:val="22"/>
        </w:rPr>
        <w:t>;</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 xml:space="preserve">a all’indirizzo </w:t>
      </w:r>
      <w:proofErr w:type="spellStart"/>
      <w:r w:rsidR="00611C97">
        <w:rPr>
          <w:bCs/>
          <w:sz w:val="22"/>
          <w:szCs w:val="22"/>
        </w:rPr>
        <w:t>P.E.C.</w:t>
      </w:r>
      <w:proofErr w:type="spellEnd"/>
      <w:r w:rsidR="00611C97">
        <w:rPr>
          <w:bCs/>
          <w:sz w:val="22"/>
          <w:szCs w:val="22"/>
        </w:rPr>
        <w:t xml:space="preserve"> precedentemente indicato;</w:t>
      </w:r>
    </w:p>
    <w:p w:rsid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w:t>
      </w:r>
      <w:r w:rsidR="00E84367">
        <w:rPr>
          <w:b/>
          <w:sz w:val="22"/>
          <w:szCs w:val="22"/>
        </w:rPr>
        <w:t>l’opzione</w:t>
      </w:r>
      <w:r w:rsidRPr="00590FA0">
        <w:rPr>
          <w:b/>
          <w:sz w:val="22"/>
          <w:szCs w:val="22"/>
        </w:rPr>
        <w:t xml:space="preserve">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 xml:space="preserve">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proofErr w:type="spellStart"/>
      <w:r w:rsidR="00E84367" w:rsidRPr="00E84367">
        <w:rPr>
          <w:b/>
          <w:sz w:val="22"/>
          <w:szCs w:val="22"/>
        </w:rPr>
        <w:t>G.R.</w:t>
      </w:r>
      <w:proofErr w:type="spellEnd"/>
      <w:r w:rsidR="00E84367" w:rsidRPr="00E84367">
        <w:rPr>
          <w:b/>
          <w:sz w:val="22"/>
          <w:szCs w:val="22"/>
        </w:rPr>
        <w:t xml:space="preserve"> RAS n. 13/61 del 06/04/2023</w:t>
      </w:r>
      <w:r w:rsidR="004B124B">
        <w:rPr>
          <w:b/>
          <w:sz w:val="22"/>
          <w:szCs w:val="22"/>
        </w:rPr>
        <w:t>.</w:t>
      </w:r>
    </w:p>
    <w:p w:rsidR="00093F20" w:rsidRDefault="00093F20" w:rsidP="00093F20">
      <w:pPr>
        <w:pStyle w:val="Corpodeltesto"/>
        <w:suppressAutoHyphens/>
        <w:spacing w:line="276" w:lineRule="auto"/>
        <w:ind w:left="720"/>
        <w:rPr>
          <w:b/>
          <w:sz w:val="22"/>
          <w:szCs w:val="22"/>
        </w:rPr>
      </w:pPr>
    </w:p>
    <w:p w:rsidR="00093F20" w:rsidRDefault="00093F20" w:rsidP="00093F20">
      <w:pPr>
        <w:pStyle w:val="Corpodeltesto"/>
        <w:suppressAutoHyphens/>
        <w:spacing w:line="276" w:lineRule="auto"/>
        <w:ind w:left="720"/>
        <w:rPr>
          <w:b/>
          <w:sz w:val="22"/>
          <w:szCs w:val="22"/>
        </w:rPr>
      </w:pPr>
    </w:p>
    <w:p w:rsidR="00093F20" w:rsidRPr="00590FA0" w:rsidRDefault="00093F20" w:rsidP="00093F20">
      <w:pPr>
        <w:pStyle w:val="Corpodeltesto"/>
        <w:suppressAutoHyphens/>
        <w:spacing w:line="276" w:lineRule="auto"/>
        <w:ind w:left="720"/>
        <w:rPr>
          <w:b/>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w:t>
      </w:r>
      <w:r>
        <w:rPr>
          <w:rFonts w:ascii="Times New Roman" w:hAnsi="Times New Roman" w:cs="Times New Roman"/>
          <w:sz w:val="22"/>
          <w:szCs w:val="22"/>
        </w:rPr>
        <w:t xml:space="preserve">, </w:t>
      </w:r>
      <w:r w:rsidR="00093F20" w:rsidRPr="00757161">
        <w:rPr>
          <w:rFonts w:ascii="Times New Roman" w:hAnsi="Times New Roman" w:cs="Times New Roman"/>
          <w:sz w:val="22"/>
          <w:szCs w:val="22"/>
        </w:rPr>
        <w:t>documentato ai sensi dell’art. 10 punto 3, delle citate linee guida regionali, come indicato nel bando di selezione, datato e firmato</w:t>
      </w:r>
      <w:r w:rsidR="00093F20">
        <w:rPr>
          <w:rFonts w:ascii="Times New Roman" w:hAnsi="Times New Roman" w:cs="Times New Roman"/>
          <w:sz w:val="22"/>
          <w:szCs w:val="22"/>
        </w:rPr>
        <w:t xml:space="preserve">, </w:t>
      </w:r>
      <w:r>
        <w:rPr>
          <w:rFonts w:ascii="Times New Roman" w:hAnsi="Times New Roman" w:cs="Times New Roman"/>
          <w:sz w:val="22"/>
          <w:szCs w:val="22"/>
        </w:rPr>
        <w:t>reso sotto forma di dichiarazione sostitutiva</w:t>
      </w:r>
      <w:r w:rsidRPr="000D5E6B">
        <w:rPr>
          <w:rFonts w:ascii="Times New Roman" w:hAnsi="Times New Roman" w:cs="Times New Roman"/>
          <w:sz w:val="22"/>
          <w:szCs w:val="22"/>
        </w:rPr>
        <w:t>;</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w:t>
      </w:r>
      <w:r w:rsidR="001608C1">
        <w:rPr>
          <w:rFonts w:ascii="Times New Roman" w:hAnsi="Times New Roman" w:cs="Times New Roman"/>
          <w:sz w:val="22"/>
          <w:szCs w:val="22"/>
        </w:rPr>
        <w:t>e sostitutiva di certificazioni di ______ ;</w:t>
      </w:r>
    </w:p>
    <w:p w:rsidR="001608C1" w:rsidRPr="000D5E6B" w:rsidRDefault="00093F20" w:rsidP="00EE4691">
      <w:pPr>
        <w:pStyle w:val="Default"/>
        <w:spacing w:line="100" w:lineRule="atLeast"/>
        <w:jc w:val="both"/>
        <w:rPr>
          <w:rFonts w:ascii="Times New Roman" w:hAnsi="Times New Roman" w:cs="Times New Roman"/>
          <w:sz w:val="22"/>
          <w:szCs w:val="22"/>
        </w:rPr>
      </w:pPr>
      <w:r>
        <w:rPr>
          <w:rFonts w:ascii="Times New Roman" w:hAnsi="Times New Roman" w:cs="Times New Roman"/>
          <w:sz w:val="22"/>
          <w:szCs w:val="22"/>
        </w:rPr>
        <w:t>□ d</w:t>
      </w:r>
      <w:r w:rsidR="001608C1" w:rsidRPr="000D5E6B">
        <w:rPr>
          <w:rFonts w:ascii="Times New Roman" w:hAnsi="Times New Roman" w:cs="Times New Roman"/>
          <w:sz w:val="22"/>
          <w:szCs w:val="22"/>
        </w:rPr>
        <w:t>ichiarazione sos</w:t>
      </w:r>
      <w:r w:rsidR="001608C1">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w:t>
      </w:r>
      <w:r w:rsidR="00093F20">
        <w:rPr>
          <w:sz w:val="22"/>
          <w:szCs w:val="22"/>
        </w:rPr>
        <w:t>il servizio;</w:t>
      </w:r>
    </w:p>
    <w:p w:rsidR="001608C1" w:rsidRPr="000D5E6B" w:rsidRDefault="001608C1" w:rsidP="00EE4691">
      <w:pPr>
        <w:jc w:val="both"/>
        <w:rPr>
          <w:sz w:val="22"/>
          <w:szCs w:val="22"/>
        </w:rPr>
      </w:pPr>
      <w:r w:rsidRPr="000D5E6B">
        <w:rPr>
          <w:sz w:val="22"/>
          <w:szCs w:val="22"/>
        </w:rPr>
        <w:t xml:space="preserve">□ </w:t>
      </w:r>
      <w:r w:rsidRPr="00093F20">
        <w:rPr>
          <w:b/>
          <w:sz w:val="22"/>
          <w:szCs w:val="22"/>
        </w:rPr>
        <w:t>documentazione della Direzione Sanitaria attestante la tipologia qualitativa e quantitativa delle prestazioni effettuate dal candidato</w:t>
      </w:r>
      <w:r w:rsidR="00093F20" w:rsidRPr="00093F20">
        <w:rPr>
          <w:b/>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 xml:space="preserve">DICHIARAZIONI SOSTITUTIVE DELL’ATTO </w:t>
      </w:r>
      <w:proofErr w:type="spellStart"/>
      <w:r w:rsidRPr="0050744A">
        <w:rPr>
          <w:rFonts w:ascii="Times New Roman" w:hAnsi="Times New Roman"/>
          <w:b/>
          <w:bCs/>
          <w:szCs w:val="22"/>
        </w:rPr>
        <w:t>DI</w:t>
      </w:r>
      <w:proofErr w:type="spellEnd"/>
      <w:r w:rsidRPr="0050744A">
        <w:rPr>
          <w:rFonts w:ascii="Times New Roman" w:hAnsi="Times New Roman"/>
          <w:b/>
          <w:bCs/>
          <w:szCs w:val="22"/>
        </w:rPr>
        <w:t xml:space="preserve">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00AF3988">
        <w:rPr>
          <w:rFonts w:ascii="Times New Roman" w:hAnsi="Times New Roman"/>
          <w:szCs w:val="22"/>
        </w:rPr>
        <w:t xml:space="preserve">di relatore, </w:t>
      </w:r>
      <w:r w:rsidRPr="00DB4EFD">
        <w:rPr>
          <w:rFonts w:ascii="Times New Roman" w:hAnsi="Times New Roman"/>
          <w:szCs w:val="22"/>
        </w:rPr>
        <w:t>docente</w:t>
      </w:r>
      <w:r w:rsidR="00AF3988">
        <w:rPr>
          <w:rFonts w:ascii="Times New Roman" w:hAnsi="Times New Roman"/>
          <w:szCs w:val="22"/>
        </w:rPr>
        <w:t>, o responsabile scientifico</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 xml:space="preserve">dichiarazione sostitutiva dell’atto di notorietà relativa alla conformità all’originale di una </w:t>
      </w:r>
      <w:proofErr w:type="spellStart"/>
      <w:r w:rsidRPr="0050744A">
        <w:rPr>
          <w:rFonts w:ascii="Times New Roman" w:hAnsi="Times New Roman"/>
          <w:b/>
          <w:szCs w:val="22"/>
        </w:rPr>
        <w:t>copia</w:t>
      </w:r>
      <w:r w:rsidRPr="0050744A">
        <w:rPr>
          <w:rFonts w:ascii="Times New Roman" w:hAnsi="Times New Roman"/>
          <w:b/>
          <w:bCs/>
          <w:szCs w:val="22"/>
        </w:rPr>
        <w:t>di</w:t>
      </w:r>
      <w:proofErr w:type="spellEnd"/>
      <w:r w:rsidRPr="0050744A">
        <w:rPr>
          <w:rFonts w:ascii="Times New Roman" w:hAnsi="Times New Roman"/>
          <w:b/>
          <w:bCs/>
          <w:szCs w:val="22"/>
        </w:rPr>
        <w:t xml:space="preserve">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E84367">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 xml:space="preserve">DICHIARAZIONE SOSTITUTIVA DELL’ATTO </w:t>
      </w:r>
      <w:proofErr w:type="spellStart"/>
      <w:r w:rsidRPr="00A51166">
        <w:rPr>
          <w:b/>
          <w:bCs/>
        </w:rPr>
        <w:t>DI</w:t>
      </w:r>
      <w:proofErr w:type="spellEnd"/>
      <w:r w:rsidRPr="00A51166">
        <w:rPr>
          <w:b/>
          <w:bCs/>
        </w:rPr>
        <w:t xml:space="preserve">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w:t>
      </w:r>
      <w:r w:rsidRPr="00A51166">
        <w:lastRenderedPageBreak/>
        <w:t>professionale/</w:t>
      </w:r>
      <w:proofErr w:type="spellStart"/>
      <w:r w:rsidRPr="00A51166">
        <w:t>co.co.co.</w:t>
      </w:r>
      <w:proofErr w:type="spellEnd"/>
      <w:r w:rsidRPr="00A51166">
        <w:t xml:space="preserve">/etc.,)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w:t>
      </w:r>
      <w:r w:rsidR="00AF3988">
        <w:t>s</w:t>
      </w:r>
      <w:r w:rsidRPr="00857407">
        <w:t>.m</w:t>
      </w:r>
      <w:r w:rsidR="00AF3988">
        <w:t>m</w:t>
      </w:r>
      <w:r w:rsidRPr="00857407">
        <w:t>.i</w:t>
      </w:r>
      <w:r w:rsidR="00AF3988">
        <w:t>i</w:t>
      </w:r>
      <w:r w:rsidRPr="00857407">
        <w:t>.</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 xml:space="preserve">DICHIARAZIONE SOSTITUTIVA DELL'ATTO </w:t>
      </w:r>
      <w:proofErr w:type="spellStart"/>
      <w:r w:rsidRPr="00A51166">
        <w:rPr>
          <w:b/>
          <w:bCs/>
          <w:color w:val="000000"/>
        </w:rPr>
        <w:t>DI</w:t>
      </w:r>
      <w:proofErr w:type="spellEnd"/>
      <w:r w:rsidRPr="00A51166">
        <w:rPr>
          <w:b/>
          <w:bCs/>
          <w:color w:val="000000"/>
        </w:rPr>
        <w:t xml:space="preserve"> NOTORIETA'</w:t>
      </w:r>
    </w:p>
    <w:p w:rsidR="001608C1" w:rsidRPr="00A51166" w:rsidRDefault="001608C1" w:rsidP="00D45147">
      <w:pPr>
        <w:autoSpaceDE w:val="0"/>
        <w:jc w:val="center"/>
        <w:rPr>
          <w:b/>
          <w:bCs/>
          <w:color w:val="000000"/>
        </w:rPr>
      </w:pPr>
      <w:proofErr w:type="spellStart"/>
      <w:r w:rsidRPr="00A51166">
        <w:rPr>
          <w:b/>
          <w:bCs/>
          <w:color w:val="000000"/>
        </w:rPr>
        <w:t>DI</w:t>
      </w:r>
      <w:proofErr w:type="spellEnd"/>
      <w:r w:rsidRPr="00A51166">
        <w:rPr>
          <w:b/>
          <w:bCs/>
          <w:color w:val="000000"/>
        </w:rPr>
        <w:t xml:space="preserve"> CONFORMITA' ALL'ORIGINALE </w:t>
      </w:r>
      <w:proofErr w:type="spellStart"/>
      <w:r w:rsidRPr="00A51166">
        <w:rPr>
          <w:b/>
          <w:bCs/>
          <w:color w:val="000000"/>
        </w:rPr>
        <w:t>DI</w:t>
      </w:r>
      <w:proofErr w:type="spellEnd"/>
      <w:r w:rsidRPr="00A51166">
        <w:rPr>
          <w:b/>
          <w:bCs/>
          <w:color w:val="000000"/>
        </w:rPr>
        <w:t xml:space="preserve">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 xml:space="preserve">edito da _________________________________________________________, riprodotto per intero/estratto da pag. _______a pag. _______ e quindi composta di </w:t>
      </w:r>
      <w:proofErr w:type="spellStart"/>
      <w:r w:rsidRPr="00A51166">
        <w:t>n°</w:t>
      </w:r>
      <w:proofErr w:type="spellEnd"/>
      <w:r w:rsidRPr="00A51166">
        <w:t>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lastRenderedPageBreak/>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w:t>
      </w:r>
      <w:r w:rsidR="00AF3988">
        <w:t>s</w:t>
      </w:r>
      <w:r w:rsidRPr="00857407">
        <w:t>.m</w:t>
      </w:r>
      <w:r w:rsidR="00AF3988">
        <w:t>m</w:t>
      </w:r>
      <w:r w:rsidRPr="00857407">
        <w:t>.i</w:t>
      </w:r>
      <w:r w:rsidR="00AF3988">
        <w:t>i</w:t>
      </w:r>
      <w:r w:rsidRPr="00857407">
        <w:t>.</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ADB" w:rsidRDefault="00E24ADB" w:rsidP="00012291">
      <w:r>
        <w:separator/>
      </w:r>
    </w:p>
  </w:endnote>
  <w:endnote w:type="continuationSeparator" w:id="1">
    <w:p w:rsidR="00E24ADB" w:rsidRDefault="00E24ADB"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E24ADB"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E24ADB" w:rsidRDefault="00E24AD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E24ADB"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F3988">
      <w:rPr>
        <w:rStyle w:val="Numeropagina"/>
        <w:noProof/>
      </w:rPr>
      <w:t>15</w:t>
    </w:r>
    <w:r>
      <w:rPr>
        <w:rStyle w:val="Numeropagina"/>
      </w:rPr>
      <w:fldChar w:fldCharType="end"/>
    </w:r>
  </w:p>
  <w:p w:rsidR="00E24ADB" w:rsidRDefault="00E24ADB">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DB" w:rsidRDefault="00E24ADB">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ADB" w:rsidRDefault="00E24ADB" w:rsidP="00012291">
      <w:r>
        <w:separator/>
      </w:r>
    </w:p>
  </w:footnote>
  <w:footnote w:type="continuationSeparator" w:id="1">
    <w:p w:rsidR="00E24ADB" w:rsidRDefault="00E24ADB"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4"/>
  <w:proofState w:spelling="clean"/>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93F20"/>
    <w:rsid w:val="000A18B9"/>
    <w:rsid w:val="000B1D16"/>
    <w:rsid w:val="000B239D"/>
    <w:rsid w:val="000B60D0"/>
    <w:rsid w:val="000C1435"/>
    <w:rsid w:val="000C3C88"/>
    <w:rsid w:val="000D5E6B"/>
    <w:rsid w:val="000E2CEF"/>
    <w:rsid w:val="000F6A54"/>
    <w:rsid w:val="001000BD"/>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87AD3"/>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B45DC"/>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333A"/>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3988"/>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24ADB"/>
    <w:rsid w:val="00E30455"/>
    <w:rsid w:val="00E35FDC"/>
    <w:rsid w:val="00E36EBC"/>
    <w:rsid w:val="00E6266D"/>
    <w:rsid w:val="00E64328"/>
    <w:rsid w:val="00E71E44"/>
    <w:rsid w:val="00E84367"/>
    <w:rsid w:val="00E91A96"/>
    <w:rsid w:val="00E92AEF"/>
    <w:rsid w:val="00EB4501"/>
    <w:rsid w:val="00EE4691"/>
    <w:rsid w:val="00EE78B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4034</Words>
  <Characters>34095</Characters>
  <Application>Microsoft Office Word</Application>
  <DocSecurity>0</DocSecurity>
  <Lines>284</Lines>
  <Paragraphs>76</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Sanls2512</cp:lastModifiedBy>
  <cp:revision>9</cp:revision>
  <cp:lastPrinted>2022-05-23T09:15:00Z</cp:lastPrinted>
  <dcterms:created xsi:type="dcterms:W3CDTF">2023-03-06T14:35:00Z</dcterms:created>
  <dcterms:modified xsi:type="dcterms:W3CDTF">2023-04-20T07:19:00Z</dcterms:modified>
</cp:coreProperties>
</file>